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51BDB8" w14:textId="5BD62256" w:rsidR="00A405A8" w:rsidRPr="00A405A8" w:rsidRDefault="00A405A8" w:rsidP="00A405A8">
      <w:pPr>
        <w:pStyle w:val="Nagwek2"/>
        <w:rPr>
          <w:u w:color="000000"/>
          <w:lang w:eastAsia="pl-PL" w:bidi="pl-PL"/>
        </w:rPr>
      </w:pPr>
      <w:r w:rsidRPr="00A405A8">
        <w:rPr>
          <w:u w:color="000000"/>
          <w:lang w:eastAsia="pl-PL" w:bidi="pl-PL"/>
        </w:rPr>
        <w:t xml:space="preserve">Załącznik nr </w:t>
      </w:r>
      <w:r w:rsidR="005803A7">
        <w:rPr>
          <w:u w:color="000000"/>
          <w:lang w:eastAsia="pl-PL" w:bidi="pl-PL"/>
        </w:rPr>
        <w:t>3</w:t>
      </w:r>
      <w:r w:rsidRPr="00A405A8">
        <w:rPr>
          <w:u w:color="000000"/>
          <w:lang w:eastAsia="pl-PL" w:bidi="pl-PL"/>
        </w:rPr>
        <w:t xml:space="preserve"> do Zapytania ofertowego</w:t>
      </w:r>
    </w:p>
    <w:p w14:paraId="7D258F1C" w14:textId="19F90A7F" w:rsidR="00A405A8" w:rsidRDefault="00A405A8" w:rsidP="00A405A8">
      <w:pPr>
        <w:pStyle w:val="Bezodstpw"/>
        <w:spacing w:line="360" w:lineRule="auto"/>
      </w:pPr>
      <w:r w:rsidRPr="00765CE1">
        <w:t>………………………………………...</w:t>
      </w:r>
      <w:r>
        <w:t>.......................</w:t>
      </w:r>
    </w:p>
    <w:p w14:paraId="7E9ED879" w14:textId="77777777" w:rsidR="00A405A8" w:rsidRDefault="00A405A8" w:rsidP="00A405A8">
      <w:pPr>
        <w:pStyle w:val="Bezodstpw"/>
        <w:spacing w:line="360" w:lineRule="auto"/>
      </w:pPr>
      <w:r w:rsidRPr="00765CE1">
        <w:t>………………………………………...</w:t>
      </w:r>
      <w:r>
        <w:t>.......................</w:t>
      </w:r>
    </w:p>
    <w:p w14:paraId="24F01617" w14:textId="13ADA3B4" w:rsidR="00A405A8" w:rsidRPr="00CB4A10" w:rsidRDefault="00A405A8" w:rsidP="00A405A8">
      <w:pPr>
        <w:pStyle w:val="Bezodstpw"/>
      </w:pPr>
      <w:r>
        <w:t>(pełna nazwa/firma, adres, w zależności od podmiotu: NIP/PESEL, KRS/</w:t>
      </w:r>
      <w:proofErr w:type="spellStart"/>
      <w:r>
        <w:t>CEiDG</w:t>
      </w:r>
      <w:proofErr w:type="spellEnd"/>
      <w:r>
        <w:t>)</w:t>
      </w:r>
    </w:p>
    <w:p w14:paraId="51E2147C" w14:textId="77777777" w:rsidR="00A405A8" w:rsidRPr="00A405A8" w:rsidRDefault="00A405A8" w:rsidP="00A405A8">
      <w:pPr>
        <w:spacing w:before="240"/>
        <w:rPr>
          <w:u w:color="000000"/>
          <w:lang w:eastAsia="pl-PL" w:bidi="pl-PL"/>
        </w:rPr>
      </w:pPr>
      <w:r w:rsidRPr="00A405A8">
        <w:rPr>
          <w:u w:color="000000"/>
          <w:lang w:eastAsia="pl-PL" w:bidi="pl-PL"/>
        </w:rPr>
        <w:t>reprezentowany przez:</w:t>
      </w:r>
    </w:p>
    <w:p w14:paraId="3F2083AA" w14:textId="77777777" w:rsidR="00A405A8" w:rsidRDefault="00A405A8" w:rsidP="00A405A8">
      <w:pPr>
        <w:pStyle w:val="Bezodstpw"/>
        <w:spacing w:line="360" w:lineRule="auto"/>
      </w:pPr>
      <w:r w:rsidRPr="00765CE1">
        <w:t>………………………………………...</w:t>
      </w:r>
      <w:r>
        <w:t>.......................</w:t>
      </w:r>
    </w:p>
    <w:p w14:paraId="5D67D5EA" w14:textId="77777777" w:rsidR="00A405A8" w:rsidRDefault="00A405A8" w:rsidP="00A405A8">
      <w:pPr>
        <w:pStyle w:val="Bezodstpw"/>
        <w:spacing w:line="360" w:lineRule="auto"/>
      </w:pPr>
      <w:r w:rsidRPr="00765CE1">
        <w:t>………………………………………...</w:t>
      </w:r>
      <w:r>
        <w:t>.......................</w:t>
      </w:r>
    </w:p>
    <w:p w14:paraId="738664F2" w14:textId="247E8C7A" w:rsidR="00A405A8" w:rsidRPr="00CB4A10" w:rsidRDefault="00A405A8" w:rsidP="00A405A8">
      <w:pPr>
        <w:pStyle w:val="Bezodstpw"/>
      </w:pPr>
      <w:r>
        <w:t>(imię, nazwisko, stanowisko/podstawa do reprezentacji)</w:t>
      </w:r>
    </w:p>
    <w:p w14:paraId="38920922" w14:textId="25DFF505" w:rsidR="00A405A8" w:rsidRPr="00A405A8" w:rsidRDefault="00A405A8" w:rsidP="008F2976">
      <w:pPr>
        <w:spacing w:before="360"/>
        <w:rPr>
          <w:lang w:eastAsia="pl-PL" w:bidi="pl-PL"/>
        </w:rPr>
      </w:pPr>
      <w:r w:rsidRPr="00A405A8">
        <w:rPr>
          <w:lang w:eastAsia="pl-PL" w:bidi="pl-PL"/>
        </w:rPr>
        <w:t>W związku z udziałem w zamówieniu pn.: </w:t>
      </w:r>
    </w:p>
    <w:p w14:paraId="5572E642" w14:textId="77777777" w:rsidR="00AE40B1" w:rsidRDefault="00AE40B1" w:rsidP="00A405A8">
      <w:pPr>
        <w:rPr>
          <w:rFonts w:eastAsiaTheme="majorEastAsia" w:cstheme="majorBidi"/>
          <w:b/>
          <w:bCs/>
          <w:szCs w:val="26"/>
          <w:lang w:eastAsia="pl-PL" w:bidi="pl-PL"/>
        </w:rPr>
      </w:pPr>
      <w:r w:rsidRPr="00AE40B1">
        <w:rPr>
          <w:rFonts w:eastAsiaTheme="majorEastAsia" w:cstheme="majorBidi"/>
          <w:b/>
          <w:bCs/>
          <w:szCs w:val="26"/>
          <w:lang w:eastAsia="pl-PL" w:bidi="pl-PL"/>
        </w:rPr>
        <w:t xml:space="preserve">Opracowanie dokumentacji projektowo-kosztorysowej niezbędnej do realizacji prac dla zadania pn.: „Budowa </w:t>
      </w:r>
      <w:proofErr w:type="spellStart"/>
      <w:r w:rsidRPr="00AE40B1">
        <w:rPr>
          <w:rFonts w:eastAsiaTheme="majorEastAsia" w:cstheme="majorBidi"/>
          <w:b/>
          <w:bCs/>
          <w:szCs w:val="26"/>
          <w:lang w:eastAsia="pl-PL" w:bidi="pl-PL"/>
        </w:rPr>
        <w:t>bulodromu</w:t>
      </w:r>
      <w:proofErr w:type="spellEnd"/>
      <w:r w:rsidRPr="00AE40B1">
        <w:rPr>
          <w:rFonts w:eastAsiaTheme="majorEastAsia" w:cstheme="majorBidi"/>
          <w:b/>
          <w:bCs/>
          <w:szCs w:val="26"/>
          <w:lang w:eastAsia="pl-PL" w:bidi="pl-PL"/>
        </w:rPr>
        <w:t>” w ramach ZBO edycja XII – wniosek P0047 Zmiany na Kotarbińskim</w:t>
      </w:r>
    </w:p>
    <w:p w14:paraId="097D6AE3" w14:textId="4B674FF2" w:rsidR="00A405A8" w:rsidRDefault="00A405A8" w:rsidP="00A405A8">
      <w:pPr>
        <w:rPr>
          <w:color w:val="222222"/>
        </w:rPr>
      </w:pPr>
      <w:r w:rsidRPr="00A405A8">
        <w:t>prowadzonym przez Miasto Zabrze – Prezydent Miasta</w:t>
      </w:r>
      <w:r w:rsidRPr="00A405A8">
        <w:rPr>
          <w:i/>
          <w:iCs/>
        </w:rPr>
        <w:t xml:space="preserve">, </w:t>
      </w:r>
      <w:r w:rsidRPr="00A405A8">
        <w:t xml:space="preserve">oświadczam, że nie podlegam wykluczeniu z udziału w zamówieniu na podstawie art. 7 ust. 1 w związku z art. 7 ust. 9 </w:t>
      </w:r>
      <w:r w:rsidRPr="00A405A8">
        <w:rPr>
          <w:color w:val="222222"/>
        </w:rPr>
        <w:t>ustawy z</w:t>
      </w:r>
      <w:r>
        <w:rPr>
          <w:color w:val="222222"/>
        </w:rPr>
        <w:t> </w:t>
      </w:r>
      <w:r w:rsidRPr="00A405A8">
        <w:rPr>
          <w:color w:val="222222"/>
        </w:rPr>
        <w:t>dnia 13 kwietnia 2022r. o szczególnych rozwiązaniach w zakresie przeciwdziałania wspieraniu agresji na Ukrainę</w:t>
      </w:r>
      <w:r>
        <w:rPr>
          <w:color w:val="222222"/>
        </w:rPr>
        <w:t xml:space="preserve"> </w:t>
      </w:r>
      <w:r w:rsidRPr="00A405A8">
        <w:rPr>
          <w:color w:val="222222"/>
        </w:rPr>
        <w:t>oraz służących ochronie bezpieczeństwa narodowego (Dz. U. z 2022r. poz.835).</w:t>
      </w:r>
    </w:p>
    <w:p w14:paraId="74F62712" w14:textId="77777777" w:rsidR="00A405A8" w:rsidRDefault="00A405A8" w:rsidP="00A405A8">
      <w:pPr>
        <w:pStyle w:val="Bezodstpw"/>
        <w:spacing w:before="480" w:line="360" w:lineRule="auto"/>
      </w:pPr>
      <w:r w:rsidRPr="00765CE1">
        <w:t>………………………………………...</w:t>
      </w:r>
      <w:r>
        <w:t>.......................</w:t>
      </w:r>
    </w:p>
    <w:p w14:paraId="1414971E" w14:textId="0D3B2A6D" w:rsidR="00A405A8" w:rsidRPr="00A405A8" w:rsidRDefault="00A405A8" w:rsidP="009306D3">
      <w:pPr>
        <w:pStyle w:val="Bezodstpw"/>
        <w:spacing w:after="240"/>
      </w:pPr>
      <w:r>
        <w:t>(podpis Wykonawcy)</w:t>
      </w:r>
    </w:p>
    <w:p w14:paraId="64E91522" w14:textId="54D7DC21" w:rsidR="00A405A8" w:rsidRPr="008F2976" w:rsidRDefault="00A405A8" w:rsidP="008F2976">
      <w:pPr>
        <w:pStyle w:val="Bezodstpw"/>
        <w:pBdr>
          <w:top w:val="dashSmallGap" w:sz="4" w:space="1" w:color="auto"/>
        </w:pBdr>
        <w:rPr>
          <w:sz w:val="20"/>
          <w:szCs w:val="20"/>
          <w:lang w:eastAsia="pl-PL" w:bidi="pl-PL"/>
        </w:rPr>
      </w:pPr>
      <w:r w:rsidRPr="008F2976">
        <w:rPr>
          <w:sz w:val="20"/>
          <w:szCs w:val="20"/>
          <w:lang w:eastAsia="pl-PL" w:bidi="pl-PL"/>
        </w:rPr>
        <w:t>Zgodnie z art. 7 ust. 9 ustawy z dnia 13 kwietnia 2022 r. o szczególnych rozwiązaniach w zakresie przeciwdziałania wspieraniu agresji na Ukrainę oraz służących ochronie bezpieczeństwa narodowego (Dz.</w:t>
      </w:r>
      <w:r w:rsidR="009306D3" w:rsidRPr="008F2976">
        <w:rPr>
          <w:sz w:val="20"/>
          <w:szCs w:val="20"/>
          <w:lang w:eastAsia="pl-PL" w:bidi="pl-PL"/>
        </w:rPr>
        <w:t> </w:t>
      </w:r>
      <w:r w:rsidRPr="008F2976">
        <w:rPr>
          <w:sz w:val="20"/>
          <w:szCs w:val="20"/>
          <w:lang w:eastAsia="pl-PL" w:bidi="pl-PL"/>
        </w:rPr>
        <w:t>U. z 2022r. poz. 835) na</w:t>
      </w:r>
      <w:r w:rsidR="005803A7">
        <w:rPr>
          <w:sz w:val="20"/>
          <w:szCs w:val="20"/>
          <w:lang w:eastAsia="pl-PL" w:bidi="pl-PL"/>
        </w:rPr>
        <w:t> </w:t>
      </w:r>
      <w:r w:rsidRPr="008F2976">
        <w:rPr>
          <w:sz w:val="20"/>
          <w:szCs w:val="20"/>
          <w:lang w:eastAsia="pl-PL" w:bidi="pl-PL"/>
        </w:rPr>
        <w:t>podstawie art. 7 ust. 1 tejże ustawy:</w:t>
      </w:r>
    </w:p>
    <w:p w14:paraId="5CDCA22D" w14:textId="6C7F54D7" w:rsidR="00A405A8" w:rsidRPr="008F2976" w:rsidRDefault="00A405A8" w:rsidP="008F2976">
      <w:pPr>
        <w:pStyle w:val="Bezodstpw"/>
        <w:rPr>
          <w:sz w:val="20"/>
          <w:szCs w:val="20"/>
          <w:lang w:eastAsia="pl-PL" w:bidi="pl-PL"/>
        </w:rPr>
      </w:pPr>
      <w:r w:rsidRPr="008F2976">
        <w:rPr>
          <w:sz w:val="20"/>
          <w:szCs w:val="20"/>
          <w:lang w:eastAsia="pl-PL" w:bidi="pl-PL"/>
        </w:rPr>
        <w:t>Z postępowania o udzielenie zamówienia publicznego lub konkursu o wartości mniejszej niż kwoty określone w art. 2 ust. 1 ustawy z dnia 11 września 2019 r. – Prawo zamówień publicznych lub z</w:t>
      </w:r>
      <w:r w:rsidR="008F2976" w:rsidRPr="008F2976">
        <w:rPr>
          <w:sz w:val="20"/>
          <w:szCs w:val="20"/>
          <w:lang w:eastAsia="pl-PL" w:bidi="pl-PL"/>
        </w:rPr>
        <w:t> </w:t>
      </w:r>
      <w:r w:rsidRPr="008F2976">
        <w:rPr>
          <w:sz w:val="20"/>
          <w:szCs w:val="20"/>
          <w:lang w:eastAsia="pl-PL" w:bidi="pl-PL"/>
        </w:rPr>
        <w:t xml:space="preserve">wyłączeniem stosowania tej ustawy wyklucza się: </w:t>
      </w:r>
    </w:p>
    <w:p w14:paraId="1746769C" w14:textId="5CE4977B" w:rsidR="00A405A8" w:rsidRPr="008F2976" w:rsidRDefault="00A405A8" w:rsidP="00301546">
      <w:pPr>
        <w:pStyle w:val="Bezodstpw"/>
        <w:numPr>
          <w:ilvl w:val="0"/>
          <w:numId w:val="2"/>
        </w:numPr>
        <w:ind w:left="357" w:hanging="357"/>
        <w:rPr>
          <w:sz w:val="20"/>
          <w:szCs w:val="20"/>
          <w:lang w:eastAsia="pl-PL" w:bidi="pl-PL"/>
        </w:rPr>
      </w:pPr>
      <w:r w:rsidRPr="008F2976">
        <w:rPr>
          <w:sz w:val="20"/>
          <w:szCs w:val="20"/>
          <w:lang w:eastAsia="pl-PL" w:bidi="pl-PL"/>
        </w:rPr>
        <w:t>wykonawcę wymienionego w wykazach określonych w rozporządzeniu 765/2006 i rozporządzeniu 269/2014 albo wpisanego na listę na podstawie decyzji w sprawie wpisu na listę rozstrzygającej o</w:t>
      </w:r>
      <w:r w:rsidR="008F2976" w:rsidRPr="008F2976">
        <w:rPr>
          <w:sz w:val="20"/>
          <w:szCs w:val="20"/>
          <w:lang w:eastAsia="pl-PL" w:bidi="pl-PL"/>
        </w:rPr>
        <w:t> </w:t>
      </w:r>
      <w:r w:rsidRPr="008F2976">
        <w:rPr>
          <w:sz w:val="20"/>
          <w:szCs w:val="20"/>
          <w:lang w:eastAsia="pl-PL" w:bidi="pl-PL"/>
        </w:rPr>
        <w:t xml:space="preserve">zastosowaniu środka, o którym mowa w art. 1 pkt 3 ww. ustawy; </w:t>
      </w:r>
    </w:p>
    <w:p w14:paraId="7697A2B4" w14:textId="47F3581C" w:rsidR="008F2976" w:rsidRPr="008F2976" w:rsidRDefault="00A405A8" w:rsidP="00301546">
      <w:pPr>
        <w:pStyle w:val="Bezodstpw"/>
        <w:numPr>
          <w:ilvl w:val="0"/>
          <w:numId w:val="2"/>
        </w:numPr>
        <w:ind w:left="357" w:hanging="357"/>
        <w:rPr>
          <w:sz w:val="20"/>
          <w:szCs w:val="20"/>
          <w:lang w:eastAsia="pl-PL" w:bidi="pl-PL"/>
        </w:rPr>
      </w:pPr>
      <w:r w:rsidRPr="008F2976">
        <w:rPr>
          <w:sz w:val="20"/>
          <w:szCs w:val="20"/>
          <w:lang w:eastAsia="pl-PL" w:bidi="pl-PL"/>
        </w:rPr>
        <w:t>wykonawcę, którego beneficjentem rzeczywistym w rozumieniu ustawy z dnia 1 marca 2018 r. o 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</w:t>
      </w:r>
      <w:r w:rsidR="008F2976">
        <w:rPr>
          <w:sz w:val="20"/>
          <w:szCs w:val="20"/>
          <w:lang w:eastAsia="pl-PL" w:bidi="pl-PL"/>
        </w:rPr>
        <w:t> </w:t>
      </w:r>
      <w:r w:rsidRPr="008F2976">
        <w:rPr>
          <w:sz w:val="20"/>
          <w:szCs w:val="20"/>
          <w:lang w:eastAsia="pl-PL" w:bidi="pl-PL"/>
        </w:rPr>
        <w:t>sprawie wpisu na listę rozstrzygającej o zastosowaniu środka, o którym mowa</w:t>
      </w:r>
      <w:r w:rsidR="008F2976" w:rsidRPr="008F2976">
        <w:rPr>
          <w:sz w:val="20"/>
          <w:szCs w:val="20"/>
          <w:lang w:eastAsia="pl-PL" w:bidi="pl-PL"/>
        </w:rPr>
        <w:t xml:space="preserve"> </w:t>
      </w:r>
      <w:r w:rsidRPr="008F2976">
        <w:rPr>
          <w:sz w:val="20"/>
          <w:szCs w:val="20"/>
          <w:lang w:eastAsia="pl-PL" w:bidi="pl-PL"/>
        </w:rPr>
        <w:t xml:space="preserve">w art. 1 pkt 3 ww. ustawy; </w:t>
      </w:r>
    </w:p>
    <w:p w14:paraId="2A7C0C1D" w14:textId="2736A654" w:rsidR="00A405A8" w:rsidRPr="008F2976" w:rsidRDefault="00A405A8" w:rsidP="00301546">
      <w:pPr>
        <w:pStyle w:val="Bezodstpw"/>
        <w:numPr>
          <w:ilvl w:val="0"/>
          <w:numId w:val="2"/>
        </w:numPr>
        <w:ind w:left="357" w:hanging="357"/>
        <w:rPr>
          <w:sz w:val="20"/>
          <w:szCs w:val="20"/>
          <w:lang w:eastAsia="pl-PL" w:bidi="pl-PL"/>
        </w:rPr>
      </w:pPr>
      <w:r w:rsidRPr="008F2976">
        <w:rPr>
          <w:sz w:val="20"/>
          <w:szCs w:val="20"/>
          <w:lang w:bidi="pl-PL"/>
        </w:rPr>
        <w:t xml:space="preserve">wykonawcę, którego jednostką dominującą w rozumieniu art. 3 ust. 1 pkt 37 ustawy z dnia 29 września 1994 r. o rachunkowości (Dz. U. z 2021 r. poz. 217, 2105 i 2106) jest podmiot wymieniony w wykazach określonych w rozporządzeniu 765/2006 i rozporządzeniu 269/2014 albo wpisany na listę lub będący taką jednostką dominującą od dnia 24 lutego 2022 r.,  o ile został wpisany na listę na podstawie decyzji w sprawie wpisu na listę rozstrzygającej o zastosowaniu środka, o którym mowa w art. 1 pkt 3 ww. ustawy. </w:t>
      </w:r>
    </w:p>
    <w:p w14:paraId="73E9727F" w14:textId="77777777" w:rsidR="00A405A8" w:rsidRPr="008F2976" w:rsidRDefault="00A405A8" w:rsidP="008F2976">
      <w:pPr>
        <w:pStyle w:val="Bezodstpw"/>
        <w:rPr>
          <w:sz w:val="20"/>
          <w:szCs w:val="20"/>
          <w:lang w:bidi="pl-PL"/>
        </w:rPr>
      </w:pPr>
      <w:r w:rsidRPr="008F2976">
        <w:rPr>
          <w:sz w:val="20"/>
          <w:szCs w:val="20"/>
          <w:lang w:bidi="pl-PL"/>
        </w:rPr>
        <w:t>Wykluczenie następuje na okres trwania okoliczności określonych w ust. 1 ww. ustawy.</w:t>
      </w:r>
    </w:p>
    <w:p w14:paraId="6F3E630A" w14:textId="4970411C" w:rsidR="005907AE" w:rsidRPr="008F2976" w:rsidRDefault="00A405A8" w:rsidP="008F2976">
      <w:pPr>
        <w:pStyle w:val="Bezodstpw"/>
        <w:rPr>
          <w:sz w:val="20"/>
          <w:szCs w:val="20"/>
          <w:lang w:bidi="pl-PL"/>
        </w:rPr>
      </w:pPr>
      <w:r w:rsidRPr="008F2976">
        <w:rPr>
          <w:sz w:val="20"/>
          <w:szCs w:val="20"/>
          <w:lang w:bidi="pl-PL"/>
        </w:rPr>
        <w:t>W przypadku wykonawcy wykluczonego na podstawie ust. 1 ww. ustawy, zamawiający odrzuca ofertę takiego wykonawcy.</w:t>
      </w:r>
    </w:p>
    <w:sectPr w:rsidR="005907AE" w:rsidRPr="008F2976" w:rsidSect="005610C4">
      <w:headerReference w:type="default" r:id="rId8"/>
      <w:pgSz w:w="11906" w:h="16838"/>
      <w:pgMar w:top="1304" w:right="1191" w:bottom="709" w:left="1191" w:header="425" w:footer="709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251335" w14:textId="77777777" w:rsidR="008458A4" w:rsidRDefault="008458A4" w:rsidP="007E4652">
      <w:r>
        <w:separator/>
      </w:r>
    </w:p>
  </w:endnote>
  <w:endnote w:type="continuationSeparator" w:id="0">
    <w:p w14:paraId="13972730" w14:textId="77777777" w:rsidR="008458A4" w:rsidRDefault="008458A4" w:rsidP="007E4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4CFE3" w14:textId="77777777" w:rsidR="008458A4" w:rsidRDefault="008458A4" w:rsidP="007E4652">
      <w:r>
        <w:separator/>
      </w:r>
    </w:p>
  </w:footnote>
  <w:footnote w:type="continuationSeparator" w:id="0">
    <w:p w14:paraId="33F7657F" w14:textId="77777777" w:rsidR="008458A4" w:rsidRDefault="008458A4" w:rsidP="007E4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EF4F6" w14:textId="157846C1" w:rsidR="00867629" w:rsidRPr="00AE40B1" w:rsidRDefault="00AE40B1" w:rsidP="00AE40B1">
    <w:pPr>
      <w:pStyle w:val="Nagwek"/>
    </w:pPr>
    <w:r w:rsidRPr="00AE40B1">
      <w:t xml:space="preserve">Opracowanie dokumentacji projektowo-kosztorysowej niezbędnej do realizacji prac dla zadania pn.: „Budowa </w:t>
    </w:r>
    <w:proofErr w:type="spellStart"/>
    <w:r w:rsidRPr="00AE40B1">
      <w:t>bulodromu</w:t>
    </w:r>
    <w:proofErr w:type="spellEnd"/>
    <w:r w:rsidRPr="00AE40B1">
      <w:t>” w ramach ZBO edycja XII – wniosek P0047 Zmiany na Kotarbińskim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name w:val="WWNum1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00000005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7"/>
    <w:multiLevelType w:val="multilevel"/>
    <w:tmpl w:val="00000007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8"/>
    <w:multiLevelType w:val="multilevel"/>
    <w:tmpl w:val="00000008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9"/>
    <w:multiLevelType w:val="multilevel"/>
    <w:tmpl w:val="00000009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A"/>
    <w:multiLevelType w:val="multilevel"/>
    <w:tmpl w:val="0000000A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D"/>
    <w:multiLevelType w:val="multilevel"/>
    <w:tmpl w:val="0000000D"/>
    <w:name w:val="WW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C7F5CC8"/>
    <w:multiLevelType w:val="hybridMultilevel"/>
    <w:tmpl w:val="68A633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196148"/>
    <w:multiLevelType w:val="hybridMultilevel"/>
    <w:tmpl w:val="FE583AA8"/>
    <w:lvl w:ilvl="0" w:tplc="AB6CBDF8">
      <w:start w:val="1"/>
      <w:numFmt w:val="bullet"/>
      <w:pStyle w:val="lista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840124505">
    <w:abstractNumId w:val="9"/>
  </w:num>
  <w:num w:numId="2" w16cid:durableId="1447693397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80D"/>
    <w:rsid w:val="00011E92"/>
    <w:rsid w:val="000151AF"/>
    <w:rsid w:val="00015542"/>
    <w:rsid w:val="00015FAB"/>
    <w:rsid w:val="000179B4"/>
    <w:rsid w:val="000313A5"/>
    <w:rsid w:val="0003686B"/>
    <w:rsid w:val="00041F91"/>
    <w:rsid w:val="0005674D"/>
    <w:rsid w:val="0006261C"/>
    <w:rsid w:val="00062809"/>
    <w:rsid w:val="000734DF"/>
    <w:rsid w:val="00084ADF"/>
    <w:rsid w:val="00087287"/>
    <w:rsid w:val="00090CCB"/>
    <w:rsid w:val="000A76CF"/>
    <w:rsid w:val="000B1A9F"/>
    <w:rsid w:val="000B4AFF"/>
    <w:rsid w:val="000B6DEF"/>
    <w:rsid w:val="000C0BFB"/>
    <w:rsid w:val="000D706D"/>
    <w:rsid w:val="000E4E58"/>
    <w:rsid w:val="000E50DE"/>
    <w:rsid w:val="000E51E1"/>
    <w:rsid w:val="000F3014"/>
    <w:rsid w:val="00101722"/>
    <w:rsid w:val="0010431E"/>
    <w:rsid w:val="00105A08"/>
    <w:rsid w:val="001111CE"/>
    <w:rsid w:val="00111B44"/>
    <w:rsid w:val="001204D6"/>
    <w:rsid w:val="00121982"/>
    <w:rsid w:val="00124A96"/>
    <w:rsid w:val="00132EB1"/>
    <w:rsid w:val="00135F01"/>
    <w:rsid w:val="00136925"/>
    <w:rsid w:val="00140756"/>
    <w:rsid w:val="00143709"/>
    <w:rsid w:val="00144435"/>
    <w:rsid w:val="00150AD7"/>
    <w:rsid w:val="00154DF5"/>
    <w:rsid w:val="00155998"/>
    <w:rsid w:val="001839AC"/>
    <w:rsid w:val="00184F4D"/>
    <w:rsid w:val="0019469C"/>
    <w:rsid w:val="00197AF0"/>
    <w:rsid w:val="00197EAB"/>
    <w:rsid w:val="001A18BF"/>
    <w:rsid w:val="001A2B8B"/>
    <w:rsid w:val="001B37A8"/>
    <w:rsid w:val="001C0340"/>
    <w:rsid w:val="001C247B"/>
    <w:rsid w:val="001D2471"/>
    <w:rsid w:val="001D4DF2"/>
    <w:rsid w:val="001E2596"/>
    <w:rsid w:val="001E6A12"/>
    <w:rsid w:val="001F3F35"/>
    <w:rsid w:val="001F4FCC"/>
    <w:rsid w:val="001F6FCC"/>
    <w:rsid w:val="002014A3"/>
    <w:rsid w:val="00202087"/>
    <w:rsid w:val="00204704"/>
    <w:rsid w:val="002076B3"/>
    <w:rsid w:val="00213718"/>
    <w:rsid w:val="00232B27"/>
    <w:rsid w:val="00235237"/>
    <w:rsid w:val="002362B2"/>
    <w:rsid w:val="00242616"/>
    <w:rsid w:val="00252042"/>
    <w:rsid w:val="00255F1F"/>
    <w:rsid w:val="0027326B"/>
    <w:rsid w:val="00277C3A"/>
    <w:rsid w:val="002825D7"/>
    <w:rsid w:val="00283D79"/>
    <w:rsid w:val="00296BDE"/>
    <w:rsid w:val="002A0098"/>
    <w:rsid w:val="002B31C5"/>
    <w:rsid w:val="002B5141"/>
    <w:rsid w:val="002C03C4"/>
    <w:rsid w:val="002C0B88"/>
    <w:rsid w:val="002C4B2A"/>
    <w:rsid w:val="002D0F9D"/>
    <w:rsid w:val="002D3736"/>
    <w:rsid w:val="002D5055"/>
    <w:rsid w:val="002F15A6"/>
    <w:rsid w:val="003006B8"/>
    <w:rsid w:val="00301546"/>
    <w:rsid w:val="00302BE2"/>
    <w:rsid w:val="0031081F"/>
    <w:rsid w:val="0031117C"/>
    <w:rsid w:val="00311CEF"/>
    <w:rsid w:val="003120F6"/>
    <w:rsid w:val="00321A4F"/>
    <w:rsid w:val="003372CC"/>
    <w:rsid w:val="0034449F"/>
    <w:rsid w:val="003460A2"/>
    <w:rsid w:val="00347D70"/>
    <w:rsid w:val="003507B6"/>
    <w:rsid w:val="00354FC2"/>
    <w:rsid w:val="00356D5F"/>
    <w:rsid w:val="00360A73"/>
    <w:rsid w:val="00360C47"/>
    <w:rsid w:val="00366752"/>
    <w:rsid w:val="00377F2A"/>
    <w:rsid w:val="00385D1A"/>
    <w:rsid w:val="00387FDB"/>
    <w:rsid w:val="003904B2"/>
    <w:rsid w:val="003959A5"/>
    <w:rsid w:val="003973F2"/>
    <w:rsid w:val="003A3AAF"/>
    <w:rsid w:val="003A5859"/>
    <w:rsid w:val="003B0869"/>
    <w:rsid w:val="003B4014"/>
    <w:rsid w:val="003B6B61"/>
    <w:rsid w:val="003C0010"/>
    <w:rsid w:val="003C0870"/>
    <w:rsid w:val="003C6A2C"/>
    <w:rsid w:val="003C7924"/>
    <w:rsid w:val="003D0CA0"/>
    <w:rsid w:val="003D1A89"/>
    <w:rsid w:val="003D4B60"/>
    <w:rsid w:val="003F6D6A"/>
    <w:rsid w:val="003F7142"/>
    <w:rsid w:val="003F7179"/>
    <w:rsid w:val="00403E67"/>
    <w:rsid w:val="00415B31"/>
    <w:rsid w:val="00415E5D"/>
    <w:rsid w:val="004168CA"/>
    <w:rsid w:val="00423380"/>
    <w:rsid w:val="0042487E"/>
    <w:rsid w:val="004271A5"/>
    <w:rsid w:val="00451395"/>
    <w:rsid w:val="00464AE3"/>
    <w:rsid w:val="00465F08"/>
    <w:rsid w:val="004673A1"/>
    <w:rsid w:val="00473387"/>
    <w:rsid w:val="00474D5A"/>
    <w:rsid w:val="00475D9A"/>
    <w:rsid w:val="00480E69"/>
    <w:rsid w:val="00484362"/>
    <w:rsid w:val="00485FBB"/>
    <w:rsid w:val="004A22D3"/>
    <w:rsid w:val="004A47BB"/>
    <w:rsid w:val="004A5E75"/>
    <w:rsid w:val="004B2194"/>
    <w:rsid w:val="004B59C6"/>
    <w:rsid w:val="004F15F6"/>
    <w:rsid w:val="004F25BE"/>
    <w:rsid w:val="004F61BA"/>
    <w:rsid w:val="00506A56"/>
    <w:rsid w:val="0050798E"/>
    <w:rsid w:val="00507EC7"/>
    <w:rsid w:val="005122D6"/>
    <w:rsid w:val="00520C25"/>
    <w:rsid w:val="00521FEE"/>
    <w:rsid w:val="00537C42"/>
    <w:rsid w:val="00540837"/>
    <w:rsid w:val="00540DAD"/>
    <w:rsid w:val="005477FA"/>
    <w:rsid w:val="00550720"/>
    <w:rsid w:val="005610C4"/>
    <w:rsid w:val="00574947"/>
    <w:rsid w:val="005803A7"/>
    <w:rsid w:val="0058721E"/>
    <w:rsid w:val="005907AE"/>
    <w:rsid w:val="005925A1"/>
    <w:rsid w:val="00592F54"/>
    <w:rsid w:val="005A1422"/>
    <w:rsid w:val="005A2681"/>
    <w:rsid w:val="005A3B02"/>
    <w:rsid w:val="005A75D4"/>
    <w:rsid w:val="005B1656"/>
    <w:rsid w:val="005D2EEB"/>
    <w:rsid w:val="005E2605"/>
    <w:rsid w:val="005E2FC4"/>
    <w:rsid w:val="005E58E0"/>
    <w:rsid w:val="005F45FA"/>
    <w:rsid w:val="005F570A"/>
    <w:rsid w:val="005F62E9"/>
    <w:rsid w:val="005F7205"/>
    <w:rsid w:val="005F7615"/>
    <w:rsid w:val="00617633"/>
    <w:rsid w:val="00622820"/>
    <w:rsid w:val="006258FB"/>
    <w:rsid w:val="0063600D"/>
    <w:rsid w:val="00647127"/>
    <w:rsid w:val="00650123"/>
    <w:rsid w:val="00652102"/>
    <w:rsid w:val="006636E3"/>
    <w:rsid w:val="006639EE"/>
    <w:rsid w:val="006655A2"/>
    <w:rsid w:val="0067569B"/>
    <w:rsid w:val="00693593"/>
    <w:rsid w:val="006A01E5"/>
    <w:rsid w:val="006B4AF6"/>
    <w:rsid w:val="006B5358"/>
    <w:rsid w:val="006F15EE"/>
    <w:rsid w:val="0071669C"/>
    <w:rsid w:val="0071711D"/>
    <w:rsid w:val="00723F86"/>
    <w:rsid w:val="00724E22"/>
    <w:rsid w:val="00730EAB"/>
    <w:rsid w:val="00753E99"/>
    <w:rsid w:val="007540A7"/>
    <w:rsid w:val="007607F5"/>
    <w:rsid w:val="00761F45"/>
    <w:rsid w:val="00765CE1"/>
    <w:rsid w:val="00775F2A"/>
    <w:rsid w:val="00783667"/>
    <w:rsid w:val="00791843"/>
    <w:rsid w:val="007A0701"/>
    <w:rsid w:val="007A2F90"/>
    <w:rsid w:val="007B5FFA"/>
    <w:rsid w:val="007C0FB0"/>
    <w:rsid w:val="007C1D6A"/>
    <w:rsid w:val="007C3254"/>
    <w:rsid w:val="007C4797"/>
    <w:rsid w:val="007C4DB0"/>
    <w:rsid w:val="007C673C"/>
    <w:rsid w:val="007E0E86"/>
    <w:rsid w:val="007E4652"/>
    <w:rsid w:val="007E479D"/>
    <w:rsid w:val="007F62D6"/>
    <w:rsid w:val="0082550E"/>
    <w:rsid w:val="00834465"/>
    <w:rsid w:val="00841C56"/>
    <w:rsid w:val="00844FA1"/>
    <w:rsid w:val="008458A4"/>
    <w:rsid w:val="00847FA6"/>
    <w:rsid w:val="00850088"/>
    <w:rsid w:val="00855B41"/>
    <w:rsid w:val="008654EA"/>
    <w:rsid w:val="00867629"/>
    <w:rsid w:val="008774A2"/>
    <w:rsid w:val="00884015"/>
    <w:rsid w:val="00885FE6"/>
    <w:rsid w:val="00890D7A"/>
    <w:rsid w:val="00892EF9"/>
    <w:rsid w:val="00896CB3"/>
    <w:rsid w:val="008A07B7"/>
    <w:rsid w:val="008A43E8"/>
    <w:rsid w:val="008B06D3"/>
    <w:rsid w:val="008B233E"/>
    <w:rsid w:val="008B73EF"/>
    <w:rsid w:val="008C0058"/>
    <w:rsid w:val="008C2B85"/>
    <w:rsid w:val="008C6EAB"/>
    <w:rsid w:val="008D5C80"/>
    <w:rsid w:val="008D5D89"/>
    <w:rsid w:val="008E404D"/>
    <w:rsid w:val="008E5217"/>
    <w:rsid w:val="008F2976"/>
    <w:rsid w:val="009062F5"/>
    <w:rsid w:val="0091185A"/>
    <w:rsid w:val="00915080"/>
    <w:rsid w:val="00916B46"/>
    <w:rsid w:val="009306D3"/>
    <w:rsid w:val="009324D1"/>
    <w:rsid w:val="009371B3"/>
    <w:rsid w:val="00942087"/>
    <w:rsid w:val="00944AB4"/>
    <w:rsid w:val="00945157"/>
    <w:rsid w:val="00950BE7"/>
    <w:rsid w:val="009714F1"/>
    <w:rsid w:val="00980A2F"/>
    <w:rsid w:val="009828B6"/>
    <w:rsid w:val="0098328F"/>
    <w:rsid w:val="0098463C"/>
    <w:rsid w:val="00986C0E"/>
    <w:rsid w:val="009949EF"/>
    <w:rsid w:val="009A1461"/>
    <w:rsid w:val="009A3195"/>
    <w:rsid w:val="009A676B"/>
    <w:rsid w:val="009B23BC"/>
    <w:rsid w:val="009B3FE4"/>
    <w:rsid w:val="009B409B"/>
    <w:rsid w:val="009B521F"/>
    <w:rsid w:val="009B5404"/>
    <w:rsid w:val="009B546B"/>
    <w:rsid w:val="009B7000"/>
    <w:rsid w:val="009C1395"/>
    <w:rsid w:val="009C7D75"/>
    <w:rsid w:val="009E2A20"/>
    <w:rsid w:val="009F2112"/>
    <w:rsid w:val="009F264D"/>
    <w:rsid w:val="00A032E9"/>
    <w:rsid w:val="00A052E4"/>
    <w:rsid w:val="00A07C36"/>
    <w:rsid w:val="00A142FD"/>
    <w:rsid w:val="00A1717E"/>
    <w:rsid w:val="00A24B3A"/>
    <w:rsid w:val="00A25FC7"/>
    <w:rsid w:val="00A26C5A"/>
    <w:rsid w:val="00A31CC7"/>
    <w:rsid w:val="00A3620D"/>
    <w:rsid w:val="00A405A8"/>
    <w:rsid w:val="00A41680"/>
    <w:rsid w:val="00A44FE7"/>
    <w:rsid w:val="00A604ED"/>
    <w:rsid w:val="00A60888"/>
    <w:rsid w:val="00A644BA"/>
    <w:rsid w:val="00A85F30"/>
    <w:rsid w:val="00A916FC"/>
    <w:rsid w:val="00A9205F"/>
    <w:rsid w:val="00A95DAA"/>
    <w:rsid w:val="00A961AA"/>
    <w:rsid w:val="00AC2402"/>
    <w:rsid w:val="00AE40B1"/>
    <w:rsid w:val="00AF0E7A"/>
    <w:rsid w:val="00AF0F92"/>
    <w:rsid w:val="00AF486F"/>
    <w:rsid w:val="00B07302"/>
    <w:rsid w:val="00B10FE7"/>
    <w:rsid w:val="00B13CC6"/>
    <w:rsid w:val="00B2480D"/>
    <w:rsid w:val="00B31674"/>
    <w:rsid w:val="00B4164E"/>
    <w:rsid w:val="00B42708"/>
    <w:rsid w:val="00B44322"/>
    <w:rsid w:val="00B60AF8"/>
    <w:rsid w:val="00B64E74"/>
    <w:rsid w:val="00B877E1"/>
    <w:rsid w:val="00B93571"/>
    <w:rsid w:val="00B97290"/>
    <w:rsid w:val="00BA18D7"/>
    <w:rsid w:val="00BB44DA"/>
    <w:rsid w:val="00BC5AFD"/>
    <w:rsid w:val="00BE0EA4"/>
    <w:rsid w:val="00BE1145"/>
    <w:rsid w:val="00BF17EB"/>
    <w:rsid w:val="00BF2983"/>
    <w:rsid w:val="00C06ABD"/>
    <w:rsid w:val="00C15AAA"/>
    <w:rsid w:val="00C166D1"/>
    <w:rsid w:val="00C21545"/>
    <w:rsid w:val="00C23016"/>
    <w:rsid w:val="00C266B5"/>
    <w:rsid w:val="00C357F7"/>
    <w:rsid w:val="00C37673"/>
    <w:rsid w:val="00C4572A"/>
    <w:rsid w:val="00C46FF7"/>
    <w:rsid w:val="00C53BDA"/>
    <w:rsid w:val="00C556D6"/>
    <w:rsid w:val="00C66DF1"/>
    <w:rsid w:val="00C67FC1"/>
    <w:rsid w:val="00C72BBD"/>
    <w:rsid w:val="00C73585"/>
    <w:rsid w:val="00C77C6E"/>
    <w:rsid w:val="00C82427"/>
    <w:rsid w:val="00C850D5"/>
    <w:rsid w:val="00CA4523"/>
    <w:rsid w:val="00CA7CD9"/>
    <w:rsid w:val="00CB07EE"/>
    <w:rsid w:val="00CB1CDC"/>
    <w:rsid w:val="00CB4A10"/>
    <w:rsid w:val="00CC27D0"/>
    <w:rsid w:val="00CC38AF"/>
    <w:rsid w:val="00CC4BD0"/>
    <w:rsid w:val="00CC78B1"/>
    <w:rsid w:val="00CD44DE"/>
    <w:rsid w:val="00CD4B60"/>
    <w:rsid w:val="00CD7765"/>
    <w:rsid w:val="00CE2BAE"/>
    <w:rsid w:val="00CE38FF"/>
    <w:rsid w:val="00CE638E"/>
    <w:rsid w:val="00CF23BD"/>
    <w:rsid w:val="00CF296B"/>
    <w:rsid w:val="00CF6E2E"/>
    <w:rsid w:val="00CF6FCE"/>
    <w:rsid w:val="00D17C71"/>
    <w:rsid w:val="00D22937"/>
    <w:rsid w:val="00D450B5"/>
    <w:rsid w:val="00D507AB"/>
    <w:rsid w:val="00D5487B"/>
    <w:rsid w:val="00D55913"/>
    <w:rsid w:val="00D61AA2"/>
    <w:rsid w:val="00D6200A"/>
    <w:rsid w:val="00D633B1"/>
    <w:rsid w:val="00D74A59"/>
    <w:rsid w:val="00D74AAE"/>
    <w:rsid w:val="00D84433"/>
    <w:rsid w:val="00D900ED"/>
    <w:rsid w:val="00D94150"/>
    <w:rsid w:val="00DA5641"/>
    <w:rsid w:val="00DB2C70"/>
    <w:rsid w:val="00DB616D"/>
    <w:rsid w:val="00DB62B4"/>
    <w:rsid w:val="00DC2079"/>
    <w:rsid w:val="00DC2DD7"/>
    <w:rsid w:val="00DC5201"/>
    <w:rsid w:val="00DD1833"/>
    <w:rsid w:val="00DD5BBD"/>
    <w:rsid w:val="00DE3038"/>
    <w:rsid w:val="00DE5062"/>
    <w:rsid w:val="00DE59C9"/>
    <w:rsid w:val="00DE62FE"/>
    <w:rsid w:val="00DE6317"/>
    <w:rsid w:val="00DF7801"/>
    <w:rsid w:val="00E03276"/>
    <w:rsid w:val="00E24CB2"/>
    <w:rsid w:val="00E26641"/>
    <w:rsid w:val="00E309DF"/>
    <w:rsid w:val="00E36C5B"/>
    <w:rsid w:val="00E413B9"/>
    <w:rsid w:val="00E43D94"/>
    <w:rsid w:val="00E459C9"/>
    <w:rsid w:val="00E60AD4"/>
    <w:rsid w:val="00E61169"/>
    <w:rsid w:val="00E6393F"/>
    <w:rsid w:val="00E64EFC"/>
    <w:rsid w:val="00E67F35"/>
    <w:rsid w:val="00E71DEA"/>
    <w:rsid w:val="00E72552"/>
    <w:rsid w:val="00E76A00"/>
    <w:rsid w:val="00E81AE5"/>
    <w:rsid w:val="00E958C7"/>
    <w:rsid w:val="00EA2A52"/>
    <w:rsid w:val="00EA3033"/>
    <w:rsid w:val="00EA78F5"/>
    <w:rsid w:val="00EC5C45"/>
    <w:rsid w:val="00ED0D37"/>
    <w:rsid w:val="00ED3465"/>
    <w:rsid w:val="00ED661E"/>
    <w:rsid w:val="00ED7801"/>
    <w:rsid w:val="00EE479F"/>
    <w:rsid w:val="00EE7326"/>
    <w:rsid w:val="00EF027E"/>
    <w:rsid w:val="00EF0433"/>
    <w:rsid w:val="00EF2728"/>
    <w:rsid w:val="00EF5403"/>
    <w:rsid w:val="00F06BF3"/>
    <w:rsid w:val="00F20829"/>
    <w:rsid w:val="00F3467E"/>
    <w:rsid w:val="00F4152D"/>
    <w:rsid w:val="00F4201B"/>
    <w:rsid w:val="00F422F2"/>
    <w:rsid w:val="00F45A38"/>
    <w:rsid w:val="00F470DD"/>
    <w:rsid w:val="00F56533"/>
    <w:rsid w:val="00F60180"/>
    <w:rsid w:val="00F602EF"/>
    <w:rsid w:val="00F616FB"/>
    <w:rsid w:val="00F62A8D"/>
    <w:rsid w:val="00F63635"/>
    <w:rsid w:val="00F65B96"/>
    <w:rsid w:val="00F739F1"/>
    <w:rsid w:val="00F743F8"/>
    <w:rsid w:val="00F87B2E"/>
    <w:rsid w:val="00FA13A6"/>
    <w:rsid w:val="00FA36F0"/>
    <w:rsid w:val="00FA3CBB"/>
    <w:rsid w:val="00FB366D"/>
    <w:rsid w:val="00FB5ECE"/>
    <w:rsid w:val="00FB7745"/>
    <w:rsid w:val="00FC0E54"/>
    <w:rsid w:val="00FC607C"/>
    <w:rsid w:val="00FC7A02"/>
    <w:rsid w:val="00FC7DE5"/>
    <w:rsid w:val="00FD1A9A"/>
    <w:rsid w:val="00FD6B0E"/>
    <w:rsid w:val="00FD6C74"/>
    <w:rsid w:val="00FD7CAF"/>
    <w:rsid w:val="00FF1849"/>
    <w:rsid w:val="00FF6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CABA6F"/>
  <w15:chartTrackingRefBased/>
  <w15:docId w15:val="{8220341F-701B-4B1D-A215-C9E641D71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1E92"/>
    <w:pPr>
      <w:suppressAutoHyphens/>
      <w:spacing w:after="240" w:line="288" w:lineRule="auto"/>
    </w:pPr>
    <w:rPr>
      <w:rFonts w:eastAsia="Times New Roman" w:cs="Calibri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65CE1"/>
    <w:pPr>
      <w:keepNext/>
      <w:spacing w:before="240" w:after="360"/>
      <w:outlineLvl w:val="0"/>
    </w:pPr>
    <w:rPr>
      <w:rFonts w:eastAsiaTheme="majorEastAsia" w:cstheme="majorBidi"/>
      <w:b/>
      <w:bCs/>
      <w:kern w:val="32"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062F5"/>
    <w:pPr>
      <w:keepNext/>
      <w:spacing w:before="240" w:after="600"/>
      <w:outlineLvl w:val="1"/>
    </w:pPr>
    <w:rPr>
      <w:rFonts w:eastAsiaTheme="majorEastAsia" w:cstheme="majorBidi"/>
      <w:b/>
      <w:bCs/>
      <w:iC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06A56"/>
    <w:pPr>
      <w:keepNext/>
      <w:spacing w:before="120" w:after="480"/>
      <w:outlineLvl w:val="2"/>
    </w:pPr>
    <w:rPr>
      <w:rFonts w:eastAsiaTheme="majorEastAsia" w:cstheme="majorBidi"/>
      <w:b/>
      <w:bCs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E4652"/>
    <w:pPr>
      <w:keepNext/>
      <w:pBdr>
        <w:bottom w:val="single" w:sz="4" w:space="1" w:color="auto"/>
      </w:pBdr>
      <w:spacing w:after="0"/>
      <w:outlineLvl w:val="3"/>
    </w:pPr>
    <w:rPr>
      <w:rFonts w:asciiTheme="majorHAnsi" w:eastAsiaTheme="minorEastAsia" w:hAnsiTheme="majorHAnsi" w:cstheme="min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wcity">
    <w:name w:val="Normalny wcięty"/>
    <w:basedOn w:val="Normalny"/>
    <w:qFormat/>
    <w:rsid w:val="00A44FE7"/>
    <w:pPr>
      <w:ind w:left="397"/>
    </w:pPr>
    <w:rPr>
      <w:u w:color="000000"/>
    </w:rPr>
  </w:style>
  <w:style w:type="paragraph" w:styleId="Bezodstpw">
    <w:name w:val="No Spacing"/>
    <w:uiPriority w:val="1"/>
    <w:qFormat/>
    <w:rsid w:val="00765CE1"/>
    <w:pPr>
      <w:suppressAutoHyphens/>
    </w:pPr>
    <w:rPr>
      <w:rFonts w:eastAsia="Times New Roman" w:cs="Calibri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B2480D"/>
    <w:pPr>
      <w:suppressLineNumbers/>
      <w:tabs>
        <w:tab w:val="center" w:pos="4536"/>
        <w:tab w:val="right" w:pos="9072"/>
      </w:tabs>
      <w:spacing w:after="0" w:line="100" w:lineRule="atLeast"/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B2480D"/>
    <w:rPr>
      <w:rFonts w:ascii="Calibri" w:eastAsia="Times New Roman" w:hAnsi="Calibri" w:cs="Times New Roman"/>
      <w:kern w:val="1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50D5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850D5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C850D5"/>
    <w:rPr>
      <w:vertAlign w:val="superscript"/>
    </w:rPr>
  </w:style>
  <w:style w:type="paragraph" w:styleId="Nagwek">
    <w:name w:val="header"/>
    <w:aliases w:val="Nagłówek strony"/>
    <w:basedOn w:val="Nagwek4"/>
    <w:link w:val="NagwekZnak"/>
    <w:unhideWhenUsed/>
    <w:rsid w:val="008C0058"/>
    <w:pPr>
      <w:tabs>
        <w:tab w:val="center" w:pos="4536"/>
        <w:tab w:val="right" w:pos="9072"/>
      </w:tabs>
      <w:spacing w:line="240" w:lineRule="auto"/>
    </w:pPr>
    <w:rPr>
      <w:szCs w:val="20"/>
      <w:lang w:val="x-none"/>
    </w:rPr>
  </w:style>
  <w:style w:type="character" w:customStyle="1" w:styleId="NagwekZnak">
    <w:name w:val="Nagłówek Znak"/>
    <w:aliases w:val="Nagłówek strony Znak"/>
    <w:link w:val="Nagwek"/>
    <w:rsid w:val="008C0058"/>
    <w:rPr>
      <w:rFonts w:asciiTheme="majorHAnsi" w:eastAsiaTheme="minorEastAsia" w:hAnsiTheme="majorHAnsi" w:cstheme="minorBidi"/>
      <w:bCs/>
      <w:kern w:val="1"/>
      <w:sz w:val="24"/>
      <w:lang w:val="x-none" w:eastAsia="ar-SA"/>
    </w:rPr>
  </w:style>
  <w:style w:type="paragraph" w:styleId="Akapitzlist">
    <w:name w:val="List Paragraph"/>
    <w:aliases w:val="wypunktowanie,CW_Lista,Normal,Akapit z listą3,Akapit z listą31,Wypunktowanie,L1,Numerowanie,Akapit z listą5,normalny tekst,Akapit z list¹,Obiekt,List Paragraph1,BulletC,Wyliczanie,normalny,Nag 1,Akapit z listą11,Bullets,List Paragraph"/>
    <w:basedOn w:val="Normalny"/>
    <w:link w:val="AkapitzlistZnak"/>
    <w:uiPriority w:val="34"/>
    <w:qFormat/>
    <w:rsid w:val="003B4014"/>
    <w:pPr>
      <w:ind w:left="720"/>
      <w:contextualSpacing/>
    </w:pPr>
  </w:style>
  <w:style w:type="character" w:styleId="Hipercze">
    <w:name w:val="Hyperlink"/>
    <w:uiPriority w:val="99"/>
    <w:unhideWhenUsed/>
    <w:rsid w:val="00A032E9"/>
    <w:rPr>
      <w:color w:val="0563C1"/>
      <w:u w:val="single"/>
    </w:rPr>
  </w:style>
  <w:style w:type="character" w:styleId="Wzmianka">
    <w:name w:val="Mention"/>
    <w:uiPriority w:val="99"/>
    <w:semiHidden/>
    <w:unhideWhenUsed/>
    <w:rsid w:val="00A032E9"/>
    <w:rPr>
      <w:color w:val="2B579A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5F01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135F01"/>
    <w:rPr>
      <w:rFonts w:ascii="Segoe UI" w:eastAsia="Times New Roman" w:hAnsi="Segoe UI" w:cs="Segoe UI"/>
      <w:kern w:val="1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204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52042"/>
    <w:rPr>
      <w:rFonts w:eastAsia="Times New Roman"/>
      <w:kern w:val="1"/>
      <w:lang w:eastAsia="ar-SA"/>
    </w:rPr>
  </w:style>
  <w:style w:type="character" w:styleId="Odwoanieprzypisudolnego">
    <w:name w:val="footnote reference"/>
    <w:uiPriority w:val="99"/>
    <w:semiHidden/>
    <w:unhideWhenUsed/>
    <w:rsid w:val="00252042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C21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1545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C21545"/>
    <w:rPr>
      <w:rFonts w:eastAsia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54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21545"/>
    <w:rPr>
      <w:rFonts w:eastAsia="Times New Roman"/>
      <w:b/>
      <w:bCs/>
      <w:kern w:val="1"/>
      <w:lang w:eastAsia="ar-SA"/>
    </w:rPr>
  </w:style>
  <w:style w:type="character" w:customStyle="1" w:styleId="Tekstpodstawowy3Znak">
    <w:name w:val="Tekst podstawowy 3 Znak"/>
    <w:uiPriority w:val="99"/>
    <w:semiHidden/>
    <w:rsid w:val="00423380"/>
    <w:rPr>
      <w:rFonts w:eastAsia="Times New Roman"/>
      <w:kern w:val="1"/>
      <w:sz w:val="16"/>
      <w:szCs w:val="16"/>
      <w:lang w:eastAsia="ar-SA"/>
    </w:rPr>
  </w:style>
  <w:style w:type="character" w:customStyle="1" w:styleId="AkapitzlistZnak">
    <w:name w:val="Akapit z listą Znak"/>
    <w:aliases w:val="wypunktowanie Znak,CW_Lista Znak,Normal Znak,Akapit z listą3 Znak,Akapit z listą31 Znak,Wypunktowanie Znak,L1 Znak,Numerowanie Znak,Akapit z listą5 Znak,normalny tekst Znak,Akapit z list¹ Znak,Obiekt Znak,List Paragraph1 Znak"/>
    <w:link w:val="Akapitzlist"/>
    <w:uiPriority w:val="34"/>
    <w:qFormat/>
    <w:locked/>
    <w:rsid w:val="004F15F6"/>
    <w:rPr>
      <w:rFonts w:eastAsia="Times New Roman"/>
      <w:kern w:val="1"/>
      <w:sz w:val="22"/>
      <w:szCs w:val="22"/>
      <w:lang w:eastAsia="ar-SA"/>
    </w:rPr>
  </w:style>
  <w:style w:type="table" w:styleId="Tabela-Siatka">
    <w:name w:val="Table Grid"/>
    <w:basedOn w:val="Standardowy"/>
    <w:uiPriority w:val="39"/>
    <w:rsid w:val="00485FB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9062F5"/>
    <w:rPr>
      <w:rFonts w:eastAsiaTheme="majorEastAsia" w:cstheme="majorBidi"/>
      <w:b/>
      <w:bCs/>
      <w:iCs/>
      <w:kern w:val="1"/>
      <w:sz w:val="24"/>
      <w:szCs w:val="28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765CE1"/>
    <w:rPr>
      <w:rFonts w:eastAsiaTheme="majorEastAsia" w:cstheme="majorBidi"/>
      <w:b/>
      <w:bCs/>
      <w:kern w:val="32"/>
      <w:sz w:val="36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506A56"/>
    <w:rPr>
      <w:rFonts w:eastAsiaTheme="majorEastAsia" w:cstheme="majorBidi"/>
      <w:b/>
      <w:bCs/>
      <w:kern w:val="1"/>
      <w:sz w:val="24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7E4652"/>
    <w:rPr>
      <w:rFonts w:asciiTheme="majorHAnsi" w:eastAsiaTheme="minorEastAsia" w:hAnsiTheme="majorHAnsi" w:cstheme="minorBidi"/>
      <w:bCs/>
      <w:kern w:val="1"/>
      <w:sz w:val="24"/>
      <w:szCs w:val="28"/>
      <w:lang w:eastAsia="ar-SA"/>
    </w:rPr>
  </w:style>
  <w:style w:type="paragraph" w:customStyle="1" w:styleId="lista">
    <w:name w:val="lista"/>
    <w:basedOn w:val="Normalny"/>
    <w:qFormat/>
    <w:rsid w:val="00011E92"/>
    <w:pPr>
      <w:numPr>
        <w:numId w:val="1"/>
      </w:numPr>
      <w:spacing w:after="0"/>
      <w:ind w:left="641" w:hanging="357"/>
    </w:pPr>
  </w:style>
  <w:style w:type="table" w:customStyle="1" w:styleId="Tabela-Siatka1">
    <w:name w:val="Tabela - Siatka1"/>
    <w:basedOn w:val="Standardowy"/>
    <w:next w:val="Tabela-Siatka"/>
    <w:uiPriority w:val="39"/>
    <w:rsid w:val="009062F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apodpis">
    <w:name w:val="data podpis"/>
    <w:basedOn w:val="Normalnywcity"/>
    <w:qFormat/>
    <w:rsid w:val="00360A73"/>
    <w:pPr>
      <w:spacing w:before="600"/>
    </w:pPr>
    <w:rPr>
      <w:lang w:eastAsia="pl-PL" w:bidi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03E67"/>
    <w:pPr>
      <w:numPr>
        <w:ilvl w:val="1"/>
      </w:numPr>
      <w:spacing w:before="240"/>
    </w:pPr>
    <w:rPr>
      <w:rFonts w:asciiTheme="minorHAnsi" w:eastAsiaTheme="minorEastAsia" w:hAnsiTheme="minorHAnsi" w:cstheme="minorBidi"/>
      <w:b/>
      <w:spacing w:val="15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403E67"/>
    <w:rPr>
      <w:rFonts w:asciiTheme="minorHAnsi" w:eastAsiaTheme="minorEastAsia" w:hAnsiTheme="minorHAnsi" w:cstheme="minorBidi"/>
      <w:b/>
      <w:spacing w:val="15"/>
      <w:kern w:val="1"/>
      <w:sz w:val="24"/>
      <w:szCs w:val="22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1711D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39"/>
    <w:rsid w:val="00A405A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02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902E42-6404-4138-8FA1-86E22BC56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428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>UM</Company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astasiak@um.zabrze.pl</dc:creator>
  <cp:keywords/>
  <cp:lastModifiedBy>Magdalena Witkowska</cp:lastModifiedBy>
  <cp:revision>2</cp:revision>
  <cp:lastPrinted>2021-06-28T08:48:00Z</cp:lastPrinted>
  <dcterms:created xsi:type="dcterms:W3CDTF">2026-01-12T16:04:00Z</dcterms:created>
  <dcterms:modified xsi:type="dcterms:W3CDTF">2026-01-12T16:04:00Z</dcterms:modified>
</cp:coreProperties>
</file>